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5445" w:rsidRPr="00A067C3" w:rsidRDefault="00D55445" w:rsidP="0021012E">
      <w:pPr>
        <w:autoSpaceDE w:val="0"/>
        <w:spacing w:line="360" w:lineRule="auto"/>
        <w:jc w:val="center"/>
        <w:rPr>
          <w:rFonts w:ascii="Calibri" w:hAnsi="Calibri" w:cs="Calibri,Bold"/>
          <w:b/>
          <w:bCs/>
          <w:sz w:val="28"/>
          <w:szCs w:val="28"/>
          <w:lang w:eastAsia="it-IT"/>
        </w:rPr>
      </w:pP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 xml:space="preserve">ALLEGATO </w:t>
      </w:r>
      <w:r>
        <w:rPr>
          <w:rFonts w:ascii="Calibri" w:hAnsi="Calibri" w:cs="Calibri,Bold"/>
          <w:b/>
          <w:bCs/>
          <w:sz w:val="28"/>
          <w:szCs w:val="28"/>
          <w:lang w:eastAsia="it-IT"/>
        </w:rPr>
        <w:t>5</w:t>
      </w:r>
      <w:r w:rsidRPr="00A067C3">
        <w:rPr>
          <w:rFonts w:ascii="Calibri" w:hAnsi="Calibri" w:cs="Calibri,Bold"/>
          <w:b/>
          <w:bCs/>
          <w:sz w:val="28"/>
          <w:szCs w:val="28"/>
          <w:lang w:eastAsia="it-IT"/>
        </w:rPr>
        <w:t>: DOMANDA DI PARTECIPAZIONE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Il/la sottoscritto/a: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Nome __________________________________ Cognome_________________________________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nato/a _________________________il________________________________ residente in via/P.zza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 ___________________________________CAP__________________ Prov ____________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21012E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CHIEDE</w:t>
      </w:r>
      <w:r w:rsidR="00AF2808">
        <w:rPr>
          <w:rFonts w:ascii="Calibri" w:hAnsi="Calibri" w:cs="Arial"/>
          <w:b/>
          <w:sz w:val="20"/>
          <w:szCs w:val="20"/>
        </w:rPr>
        <w:t xml:space="preserve"> </w:t>
      </w:r>
    </w:p>
    <w:p w:rsidR="00D55445" w:rsidRPr="00B62BE6" w:rsidRDefault="00D55445" w:rsidP="0021012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F82687" w:rsidRPr="00F82687" w:rsidRDefault="00D55445" w:rsidP="00F82687">
      <w:pPr>
        <w:jc w:val="both"/>
        <w:rPr>
          <w:rFonts w:ascii="Calibri" w:hAnsi="Calibri"/>
          <w:b/>
        </w:rPr>
      </w:pPr>
      <w:r w:rsidRPr="00A067C3">
        <w:rPr>
          <w:rFonts w:ascii="Calibri" w:hAnsi="Calibri"/>
        </w:rPr>
        <w:t>di essere ammesso alla</w:t>
      </w:r>
      <w:r w:rsidRPr="00A067C3">
        <w:rPr>
          <w:rFonts w:ascii="Calibri" w:hAnsi="Calibri"/>
          <w:b/>
        </w:rPr>
        <w:t xml:space="preserve"> </w:t>
      </w:r>
      <w:r w:rsidR="00F82687" w:rsidRPr="00F82687">
        <w:rPr>
          <w:rFonts w:ascii="Calibri" w:hAnsi="Calibri"/>
          <w:b/>
        </w:rPr>
        <w:t>PROCEDURA APERTA TELEMATICA PER L’AFFIDAMENTO DEI SERVIZI DI ARCHITETTURA E INGEGNERIA (PROGETTO DI FATTIBILITA’ TECNICO ED ECONOMICA, PROGETTAZIONE DEFINITIVA ED ESECUTIVA, IVI COMPRESA PROGETTAZIONE ANTINCENDIO E COORDINAMENTO DELLA SICUREZZA IN FASE DI PROGETTAZIONE E RELAZIONE GEOLOGICA, CON RISERVA DI POTER AFFIDARE, TOTALMENTE O PARZIALMENTE, ANCHE I SERVIZI DI DIREZIONE LAVORI, MISURA E CONTABILITA’, ASSISTENZA AL COLLAUDO E LIQUIDAZIONE E COORDINAMENTO DELLA SICUREZZA IN FASE DI ESECUZIONE) RELATIVI AGLI INTERVENTI DI MESSA A NORMA ANTINCENDIO DEI DEPOSITI ESTERNI AL PRESIDIO N.S. DELLA MERCEDE E DEI DEPOSITI CASA DELLA SALUTE DI LANUSEI</w:t>
      </w:r>
    </w:p>
    <w:p w:rsidR="00F82687" w:rsidRPr="00F82687" w:rsidRDefault="00F82687" w:rsidP="00F82687">
      <w:pPr>
        <w:jc w:val="both"/>
        <w:rPr>
          <w:rFonts w:ascii="Calibri" w:hAnsi="Calibri"/>
          <w:b/>
        </w:rPr>
      </w:pPr>
    </w:p>
    <w:p w:rsidR="00F82687" w:rsidRPr="00F82687" w:rsidRDefault="00F82687" w:rsidP="00F82687">
      <w:pPr>
        <w:spacing w:line="360" w:lineRule="auto"/>
        <w:jc w:val="center"/>
        <w:rPr>
          <w:rFonts w:ascii="Calibri" w:hAnsi="Calibri"/>
          <w:b/>
        </w:rPr>
      </w:pPr>
      <w:r w:rsidRPr="00F82687">
        <w:rPr>
          <w:rFonts w:ascii="Calibri" w:hAnsi="Calibri"/>
          <w:b/>
        </w:rPr>
        <w:t xml:space="preserve">CIG </w:t>
      </w:r>
      <w:r w:rsidR="004B4C71" w:rsidRPr="004B4C71">
        <w:rPr>
          <w:rFonts w:ascii="Calibri" w:hAnsi="Calibri"/>
          <w:b/>
        </w:rPr>
        <w:t>92973732EA</w:t>
      </w:r>
      <w:bookmarkStart w:id="0" w:name="_GoBack"/>
      <w:bookmarkEnd w:id="0"/>
      <w:r w:rsidRPr="00F82687">
        <w:rPr>
          <w:rFonts w:ascii="Calibri" w:hAnsi="Calibri"/>
          <w:b/>
        </w:rPr>
        <w:t xml:space="preserve"> - CUP B23D17001340001 - B23D17001350001</w:t>
      </w:r>
    </w:p>
    <w:p w:rsidR="004C201A" w:rsidRDefault="004C201A" w:rsidP="00F82687">
      <w:pPr>
        <w:jc w:val="both"/>
        <w:rPr>
          <w:rFonts w:ascii="Calibri" w:hAnsi="Calibri"/>
          <w:b/>
        </w:rPr>
      </w:pPr>
    </w:p>
    <w:p w:rsidR="00D55445" w:rsidRPr="00B62BE6" w:rsidRDefault="004C201A" w:rsidP="004C201A">
      <w:pPr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 tal fine, </w:t>
      </w:r>
      <w:r w:rsidR="00D55445" w:rsidRPr="00B62BE6">
        <w:rPr>
          <w:rFonts w:ascii="Calibri" w:hAnsi="Calibri" w:cs="Arial"/>
          <w:sz w:val="20"/>
          <w:szCs w:val="20"/>
        </w:rPr>
        <w:t>in qualità di:</w:t>
      </w:r>
    </w:p>
    <w:p w:rsidR="00D55445" w:rsidRPr="00B62BE6" w:rsidRDefault="00D55445" w:rsidP="0021012E">
      <w:pPr>
        <w:autoSpaceDE w:val="0"/>
        <w:spacing w:line="360" w:lineRule="auto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(barrare la casella corrispondente o le caselle corrispondenti in caso di più dichiaranti)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singolo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Professionista associato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professionisti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di società di ingegneria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Prestatore/Legale rappresentante del Prestatore di servizi di ingegneria ed architettura stabilito in altri stati membri conformemente alla legislazione vigente nei rispettivi paesi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Legale rappresentante del consorzio stabile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B62BE6">
        <w:rPr>
          <w:rFonts w:ascii="Calibri" w:hAnsi="Calibri" w:cs="Arial"/>
          <w:b/>
          <w:bCs/>
          <w:sz w:val="20"/>
          <w:szCs w:val="20"/>
        </w:rPr>
        <w:t>Mandatario (in caso di raggruppamento temporaneo già costituito)</w:t>
      </w:r>
    </w:p>
    <w:p w:rsidR="00D55445" w:rsidRPr="00B62BE6" w:rsidRDefault="005F4FD9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Mandatario/Mandante</w:t>
      </w:r>
      <w:r w:rsidR="00D55445" w:rsidRPr="00B62BE6">
        <w:rPr>
          <w:rFonts w:ascii="Calibri" w:hAnsi="Calibri" w:cs="Arial"/>
          <w:b/>
          <w:bCs/>
          <w:sz w:val="20"/>
          <w:szCs w:val="20"/>
        </w:rPr>
        <w:t xml:space="preserve"> (in caso di raggruppamento temporaneo non ancora costituito)</w:t>
      </w:r>
    </w:p>
    <w:p w:rsidR="00D55445" w:rsidRPr="00B62BE6" w:rsidRDefault="00D55445" w:rsidP="005F43EE">
      <w:pPr>
        <w:pStyle w:val="Paragrafoelenco"/>
        <w:numPr>
          <w:ilvl w:val="0"/>
          <w:numId w:val="6"/>
        </w:num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Procuratore del concorrente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A tal fine ai sensi degli articoli n. 46 e n. 47 del D.P.R. n. 445/2000, consapevole delle sanzioni penali previste dall’art. n. 76 del medesimo D.P.R. n. 445/00 per le ipotesi di falsità in atti e dichiarazioni mendaci ivi indicate</w:t>
      </w:r>
    </w:p>
    <w:p w:rsidR="00942BC9" w:rsidRDefault="00942BC9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DICHIARA</w:t>
      </w:r>
    </w:p>
    <w:p w:rsidR="00D55445" w:rsidRPr="00B62BE6" w:rsidRDefault="00D55445">
      <w:pPr>
        <w:autoSpaceDE w:val="0"/>
        <w:spacing w:line="36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D55445" w:rsidRPr="00B62BE6" w:rsidRDefault="00D55445" w:rsidP="005F43E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1. di partecipare quale (</w:t>
      </w:r>
      <w:r w:rsidRPr="00B62BE6">
        <w:rPr>
          <w:rFonts w:ascii="Calibri" w:hAnsi="Calibri" w:cs="Arial"/>
          <w:i/>
          <w:sz w:val="20"/>
          <w:szCs w:val="20"/>
        </w:rPr>
        <w:t>esercitare le opzioni previste tagliando le parti che non corrispondono alla situazione del concorrente dichiarante e compilare l’ipotesi che ricorre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singolo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Sede studio in via/P.zza 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Comune________________________________________CAP______________________Prov____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Telefono_________________Fax__________________</w:t>
      </w:r>
      <w:r w:rsidR="0017071C"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fiscale_______________________________P.IVA 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professionista associato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associato dello _____________________________________________________________________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0149B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D72C8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società di professionisti o società di ingegneria o consorzio stabile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della ___________________________________________________________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8C21E3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Prestatore/Legale rappresentante del prestatore di servizi di ingegneria ed architettura stabilito in altri stati membri conformemente alla legislazione vigente nei rispettivi paesi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FE2164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legale rappresentante di _____________________________________________________________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79680E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già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lastRenderedPageBreak/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602457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 xml:space="preserve">nel caso di un raggruppamento temporaneo </w:t>
      </w:r>
      <w:r w:rsidRPr="00B62BE6">
        <w:rPr>
          <w:rFonts w:ascii="Calibri" w:hAnsi="Calibri" w:cs="Arial"/>
          <w:b/>
          <w:i/>
          <w:sz w:val="20"/>
          <w:szCs w:val="20"/>
          <w:u w:val="single"/>
        </w:rPr>
        <w:t>non ancora costituito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mandatario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B62BE6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_________________Fax__________________</w:t>
      </w:r>
      <w:r>
        <w:rPr>
          <w:rFonts w:ascii="Calibri" w:hAnsi="Calibri" w:cs="Arial"/>
          <w:sz w:val="20"/>
          <w:szCs w:val="20"/>
        </w:rPr>
        <w:t xml:space="preserve"> PEC </w:t>
      </w:r>
      <w:r w:rsidRPr="00B62BE6">
        <w:rPr>
          <w:rFonts w:ascii="Calibri" w:hAnsi="Calibri" w:cs="Arial"/>
          <w:sz w:val="20"/>
          <w:szCs w:val="20"/>
        </w:rPr>
        <w:t>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mandante</w:t>
      </w:r>
      <w:r w:rsidRPr="00B62BE6">
        <w:rPr>
          <w:rFonts w:ascii="Calibri" w:hAnsi="Calibri" w:cs="Arial"/>
          <w:sz w:val="20"/>
          <w:szCs w:val="20"/>
        </w:rPr>
        <w:t xml:space="preserve"> _____________________________________ Quota di partecipazione __________ %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con sede studio in via/P.zza __________________________________________________________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Comune__________________________________CAP________________________Prov_________</w:t>
      </w:r>
    </w:p>
    <w:p w:rsidR="0017071C" w:rsidRPr="0017071C" w:rsidRDefault="0017071C" w:rsidP="0017071C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17071C">
        <w:rPr>
          <w:rFonts w:ascii="Calibri" w:hAnsi="Calibri" w:cs="Arial"/>
          <w:sz w:val="20"/>
          <w:szCs w:val="20"/>
        </w:rPr>
        <w:t>Telefono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17071C">
        <w:rPr>
          <w:rFonts w:ascii="Calibri" w:hAnsi="Calibri" w:cs="Arial"/>
          <w:sz w:val="20"/>
          <w:szCs w:val="20"/>
        </w:rPr>
        <w:t>_________________Fax__________________ PEC _______________________________</w:t>
      </w: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Codice fiscale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_______________________________P.IVA 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1507A8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nel caso di procuratore del concorrente; in tale caso deve essere la relativa procura in originale o copia conforme all’originale, ai sensi di legge</w:t>
      </w:r>
      <w:r w:rsidRPr="00B62BE6">
        <w:rPr>
          <w:rFonts w:ascii="Calibri" w:hAnsi="Calibri" w:cs="Arial"/>
          <w:sz w:val="20"/>
          <w:szCs w:val="20"/>
        </w:rPr>
        <w:t>)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lastRenderedPageBreak/>
        <w:t>Procuratore</w:t>
      </w:r>
      <w:r w:rsidRPr="00B62BE6">
        <w:rPr>
          <w:rFonts w:ascii="Calibri" w:hAnsi="Calibri" w:cs="Arial"/>
          <w:sz w:val="20"/>
          <w:szCs w:val="20"/>
        </w:rPr>
        <w:t>, con C.F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 xml:space="preserve">______________________e con P.IVA _________________________, telefono_______________, fax_______________, indirizzo e-mail ___________________________, </w:t>
      </w:r>
    </w:p>
    <w:p w:rsidR="00D55445" w:rsidRPr="00B62BE6" w:rsidRDefault="00D55445" w:rsidP="00292F7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del </w:t>
      </w:r>
      <w:r w:rsidRPr="00B62BE6">
        <w:rPr>
          <w:rFonts w:ascii="Calibri" w:hAnsi="Calibri" w:cs="Arial"/>
          <w:b/>
          <w:sz w:val="20"/>
          <w:szCs w:val="20"/>
        </w:rPr>
        <w:t>concorrente</w:t>
      </w:r>
      <w:r w:rsidRPr="00B62BE6">
        <w:rPr>
          <w:rFonts w:ascii="Calibri" w:hAnsi="Calibri" w:cs="Arial"/>
          <w:sz w:val="20"/>
          <w:szCs w:val="20"/>
        </w:rPr>
        <w:t xml:space="preserve"> (inserire i dati del concorrente per il quale agisce): C.F _______________________, P.IVA</w:t>
      </w:r>
      <w:r w:rsidR="00F64F4F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____________________________telefono _______________, fax ________________, indirizzo e-mail</w:t>
      </w:r>
      <w:r w:rsidR="0017071C">
        <w:rPr>
          <w:rFonts w:ascii="Calibri" w:hAnsi="Calibri" w:cs="Arial"/>
          <w:sz w:val="20"/>
          <w:szCs w:val="20"/>
        </w:rPr>
        <w:t xml:space="preserve"> </w:t>
      </w:r>
      <w:r w:rsidRPr="00B62BE6">
        <w:rPr>
          <w:rFonts w:ascii="Calibri" w:hAnsi="Calibri" w:cs="Arial"/>
          <w:sz w:val="20"/>
          <w:szCs w:val="20"/>
        </w:rPr>
        <w:t>_____________________</w:t>
      </w:r>
      <w:r w:rsidR="0017071C">
        <w:rPr>
          <w:rFonts w:ascii="Calibri" w:hAnsi="Calibri" w:cs="Arial"/>
          <w:sz w:val="20"/>
          <w:szCs w:val="20"/>
        </w:rPr>
        <w:t>______ PEC 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b/>
          <w:i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□ (</w:t>
      </w:r>
      <w:r w:rsidRPr="00B62BE6">
        <w:rPr>
          <w:rFonts w:ascii="Calibri" w:hAnsi="Calibri" w:cs="Arial"/>
          <w:b/>
          <w:i/>
          <w:sz w:val="20"/>
          <w:szCs w:val="20"/>
        </w:rPr>
        <w:t>e, nel caso di concorrente che si avvalga di ausiliario, ai sensi dell’art. 89 del D.Lgs. n. 50/2016 per soddisfare i requisiti di qualificazione</w:t>
      </w:r>
      <w:r w:rsidRPr="00B62BE6">
        <w:rPr>
          <w:rFonts w:ascii="Calibri" w:hAnsi="Calibri" w:cs="Arial"/>
          <w:sz w:val="20"/>
          <w:szCs w:val="20"/>
        </w:rPr>
        <w:t>):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- comunica che intende avvalersi di: 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(denominazione e sede dell'Ausiliario) con riferimento ai seguenti requisiti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 w:rsidP="00C760EB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_________________________________________________________________________________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Default="00D55445" w:rsidP="00631D0A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 xml:space="preserve">2. dichiara, ai sensi del </w:t>
      </w:r>
      <w:r w:rsidRPr="003B58EF">
        <w:rPr>
          <w:rFonts w:ascii="Calibri" w:hAnsi="Calibri" w:cs="Arial"/>
          <w:sz w:val="20"/>
          <w:szCs w:val="20"/>
        </w:rPr>
        <w:t xml:space="preserve">punto </w:t>
      </w:r>
      <w:r w:rsidR="0017071C" w:rsidRPr="003B58EF">
        <w:rPr>
          <w:rFonts w:ascii="Calibri" w:hAnsi="Calibri" w:cs="Arial"/>
          <w:sz w:val="20"/>
          <w:szCs w:val="20"/>
        </w:rPr>
        <w:t>7</w:t>
      </w:r>
      <w:r w:rsidRPr="003B58EF">
        <w:rPr>
          <w:rFonts w:ascii="Calibri" w:hAnsi="Calibri" w:cs="Arial"/>
          <w:sz w:val="20"/>
          <w:szCs w:val="20"/>
        </w:rPr>
        <w:t>.3</w:t>
      </w:r>
      <w:r w:rsidR="00B34016">
        <w:rPr>
          <w:rFonts w:ascii="Calibri" w:hAnsi="Calibri" w:cs="Arial"/>
          <w:sz w:val="20"/>
          <w:szCs w:val="20"/>
        </w:rPr>
        <w:t xml:space="preserve"> lett. i</w:t>
      </w:r>
      <w:r w:rsidR="0017071C" w:rsidRPr="003B58EF">
        <w:rPr>
          <w:rFonts w:ascii="Calibri" w:hAnsi="Calibri" w:cs="Arial"/>
          <w:sz w:val="20"/>
          <w:szCs w:val="20"/>
        </w:rPr>
        <w:t>)</w:t>
      </w:r>
      <w:r w:rsidRPr="00B62BE6">
        <w:rPr>
          <w:rFonts w:ascii="Calibri" w:hAnsi="Calibri" w:cs="Arial"/>
          <w:sz w:val="20"/>
          <w:szCs w:val="20"/>
        </w:rPr>
        <w:t xml:space="preserve"> del disciplinare di gara, che i ruoli (figure) professionali minimi, indicati nelle tabelle sottostanti e riferiti a persone fisiche distinte, sono i seguenti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00"/>
      </w:tblGrid>
      <w:tr w:rsidR="00D55445" w:rsidRPr="00B62BE6" w:rsidTr="00E91D0F">
        <w:trPr>
          <w:cantSplit/>
          <w:tblHeader/>
        </w:trPr>
        <w:tc>
          <w:tcPr>
            <w:tcW w:w="10112" w:type="dxa"/>
            <w:gridSpan w:val="3"/>
            <w:shd w:val="clear" w:color="auto" w:fill="F2F2F2"/>
          </w:tcPr>
          <w:p w:rsidR="00D55445" w:rsidRPr="009963DB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9963DB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PROGETTAZIONE E COORDINAMENTO DELLA SICUREZZA IN FASE DI PROGETTAZIONE</w:t>
            </w:r>
          </w:p>
        </w:tc>
      </w:tr>
      <w:tr w:rsidR="00D55445" w:rsidRPr="00B62BE6" w:rsidTr="00E91D0F">
        <w:trPr>
          <w:cantSplit/>
          <w:tblHeader/>
        </w:trPr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0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 gruppo di progettazione per l'attività di Progettazione integrale e coordinata - Integrazione delle prestazioni specialistiche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F82687" w:rsidRPr="00B62BE6" w:rsidTr="009963DB">
        <w:tc>
          <w:tcPr>
            <w:tcW w:w="2660" w:type="dxa"/>
            <w:vAlign w:val="center"/>
          </w:tcPr>
          <w:p w:rsidR="00F82687" w:rsidRPr="003B58EF" w:rsidRDefault="00F82687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F82687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Geologo (v. art. 31, comma 8, del Codice e Linee Guida ANAC)</w:t>
            </w:r>
          </w:p>
        </w:tc>
        <w:tc>
          <w:tcPr>
            <w:tcW w:w="4252" w:type="dxa"/>
          </w:tcPr>
          <w:p w:rsidR="00F82687" w:rsidRPr="003B58EF" w:rsidRDefault="00F82687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F82687" w:rsidRPr="003B58EF" w:rsidRDefault="00F82687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Edile - Esperto Edile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615895" w:rsidRPr="00B62BE6" w:rsidTr="009963DB">
        <w:tc>
          <w:tcPr>
            <w:tcW w:w="266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Civile - Strutturista - Esperto Strutturista</w:t>
            </w:r>
          </w:p>
        </w:tc>
        <w:tc>
          <w:tcPr>
            <w:tcW w:w="4252" w:type="dxa"/>
          </w:tcPr>
          <w:p w:rsidR="00615895" w:rsidRPr="003B58EF" w:rsidRDefault="0061589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615895" w:rsidRPr="003B58EF" w:rsidRDefault="0061589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Elettrico - Esperto Impiantista Elettrico, Elettrotecnico</w:t>
            </w:r>
          </w:p>
        </w:tc>
        <w:tc>
          <w:tcPr>
            <w:tcW w:w="4252" w:type="dxa"/>
          </w:tcPr>
          <w:p w:rsidR="00D55445" w:rsidRPr="003F3431" w:rsidRDefault="00D55445" w:rsidP="00F64F4F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F64F4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highlight w:val="yellow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Termomeccanico - Esperto Impiantista Termotecnico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progettazione abilitato ai sensi del Titolo IV del D.Lgs. 81/08 e s.m.i.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Progettista Esperto in materia di Prevenzione Incendi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B62BE6" w:rsidTr="009963DB">
        <w:tc>
          <w:tcPr>
            <w:tcW w:w="2660" w:type="dxa"/>
            <w:vAlign w:val="center"/>
          </w:tcPr>
          <w:p w:rsidR="00D55445" w:rsidRPr="003B58EF" w:rsidRDefault="003F3431" w:rsidP="00C017C3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lastRenderedPageBreak/>
              <w:t>Giovane professionista (ai sensi dell'art. 4 del D.M. 263/2016)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00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rPr>
          <w:rFonts w:ascii="Calibri" w:hAnsi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4252"/>
        <w:gridCol w:w="3276"/>
      </w:tblGrid>
      <w:tr w:rsidR="00D55445" w:rsidRPr="003B58EF" w:rsidTr="009963DB">
        <w:tc>
          <w:tcPr>
            <w:tcW w:w="10188" w:type="dxa"/>
            <w:gridSpan w:val="3"/>
            <w:shd w:val="clear" w:color="auto" w:fill="F2F2F2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DIREZIONE LAVORI E COORDINAMENTO DELLA SICUREZZA IN FASE DI ESECUZIONE</w:t>
            </w:r>
          </w:p>
        </w:tc>
      </w:tr>
      <w:tr w:rsidR="00D55445" w:rsidRPr="003B58EF" w:rsidTr="009963DB">
        <w:tc>
          <w:tcPr>
            <w:tcW w:w="2660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PROFESSIONALITÀ</w:t>
            </w:r>
          </w:p>
        </w:tc>
        <w:tc>
          <w:tcPr>
            <w:tcW w:w="4252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NOMINATIVO, LUOGO E DATA DI NASCITA, INDIRIZZO DI RESIDENZA, C.F./P. IVA</w:t>
            </w:r>
          </w:p>
        </w:tc>
        <w:tc>
          <w:tcPr>
            <w:tcW w:w="3276" w:type="dxa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b/>
                <w:kern w:val="3"/>
                <w:sz w:val="20"/>
                <w:szCs w:val="20"/>
                <w:lang w:bidi="hi-IN"/>
              </w:rPr>
              <w:t>QUALIFICA/TITOLO STUDIO, ESTREMI ISCRIZIONE ALL'ALBO PROFESSIONALE DI RIFERIMENTO</w:t>
            </w:r>
          </w:p>
        </w:tc>
      </w:tr>
      <w:tr w:rsidR="00F64F4F" w:rsidRPr="003B58EF" w:rsidTr="002213C4">
        <w:tc>
          <w:tcPr>
            <w:tcW w:w="2660" w:type="dxa"/>
            <w:vAlign w:val="center"/>
          </w:tcPr>
          <w:p w:rsidR="00F64F4F" w:rsidRPr="003F3431" w:rsidRDefault="003F3431" w:rsidP="003F3431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Direttore dei Lavori e Coordinatore dell'Ufficio di Direzione dei Lavori</w:t>
            </w:r>
          </w:p>
        </w:tc>
        <w:tc>
          <w:tcPr>
            <w:tcW w:w="4252" w:type="dxa"/>
          </w:tcPr>
          <w:p w:rsidR="00F64F4F" w:rsidRPr="003F3431" w:rsidRDefault="00F64F4F" w:rsidP="0040584A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color w:val="FF0000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F64F4F" w:rsidRPr="003B58EF" w:rsidRDefault="00F64F4F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  <w:tr w:rsidR="00D55445" w:rsidRPr="003B58EF" w:rsidTr="009963DB">
        <w:tc>
          <w:tcPr>
            <w:tcW w:w="2660" w:type="dxa"/>
            <w:vAlign w:val="center"/>
          </w:tcPr>
          <w:p w:rsidR="00D55445" w:rsidRPr="003B58EF" w:rsidRDefault="003F3431" w:rsidP="009963DB">
            <w:pPr>
              <w:widowControl w:val="0"/>
              <w:autoSpaceDN w:val="0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  <w:r w:rsidRPr="003B58EF"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  <w:t>Coordinatore della Sicurezza in fase di Esecuzione abilitato ai sensi del Titolo IV del D.Lgs. 81/08 e s.m.i.</w:t>
            </w:r>
          </w:p>
        </w:tc>
        <w:tc>
          <w:tcPr>
            <w:tcW w:w="4252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both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3276" w:type="dxa"/>
            <w:vAlign w:val="center"/>
          </w:tcPr>
          <w:p w:rsidR="00D55445" w:rsidRPr="003B58EF" w:rsidRDefault="00D55445" w:rsidP="009963DB">
            <w:pPr>
              <w:widowControl w:val="0"/>
              <w:autoSpaceDN w:val="0"/>
              <w:jc w:val="center"/>
              <w:textAlignment w:val="baseline"/>
              <w:rPr>
                <w:rFonts w:ascii="Calibri" w:eastAsia="SimSun" w:hAnsi="Calibri" w:cs="Mangal"/>
                <w:kern w:val="3"/>
                <w:sz w:val="20"/>
                <w:szCs w:val="20"/>
                <w:lang w:bidi="hi-IN"/>
              </w:rPr>
            </w:pPr>
          </w:p>
        </w:tc>
      </w:tr>
    </w:tbl>
    <w:p w:rsidR="00D55445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B58EF" w:rsidRPr="00B62BE6" w:rsidRDefault="003B58EF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74DF1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DATA_____________________</w:t>
      </w:r>
      <w:r w:rsidRPr="00B62BE6"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B62BE6">
        <w:rPr>
          <w:rFonts w:ascii="Calibri" w:hAnsi="Calibri" w:cs="Arial"/>
          <w:sz w:val="20"/>
          <w:szCs w:val="20"/>
        </w:rPr>
        <w:tab/>
        <w:t>FIRMA__________________________________</w:t>
      </w:r>
    </w:p>
    <w:p w:rsidR="00D55445" w:rsidRPr="00B62BE6" w:rsidRDefault="00D55445">
      <w:pPr>
        <w:autoSpaceDE w:val="0"/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b/>
          <w:sz w:val="20"/>
          <w:szCs w:val="20"/>
        </w:rPr>
      </w:pPr>
      <w:r w:rsidRPr="00B62BE6">
        <w:rPr>
          <w:rFonts w:ascii="Calibri" w:hAnsi="Calibri" w:cs="Arial"/>
          <w:b/>
          <w:sz w:val="20"/>
          <w:szCs w:val="20"/>
        </w:rPr>
        <w:t>Modalità di sottoscr</w:t>
      </w:r>
      <w:r w:rsidR="00291059">
        <w:rPr>
          <w:rFonts w:ascii="Calibri" w:hAnsi="Calibri" w:cs="Arial"/>
          <w:b/>
          <w:sz w:val="20"/>
          <w:szCs w:val="20"/>
        </w:rPr>
        <w:t>izione e compilazione ALLEGATO</w:t>
      </w:r>
      <w:r w:rsidRPr="00B62BE6">
        <w:rPr>
          <w:rFonts w:ascii="Calibri" w:hAnsi="Calibri" w:cs="Arial"/>
          <w:b/>
          <w:sz w:val="20"/>
          <w:szCs w:val="20"/>
        </w:rPr>
        <w:t>:</w:t>
      </w: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singolo;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professionista associato candidato alla prestazione dei servizi oggetto di gara;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dello studio associato;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professionisti;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della società di ingegneria;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prestatore di servizio/legale rappresentante del prestatore di servizio;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del consorzio stabile;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legale rappresentante di ciascun consorziato per il quale il consorzio concorre, per la parte di pertinenza;</w:t>
      </w:r>
    </w:p>
    <w:p w:rsidR="00D55445" w:rsidRPr="00B62BE6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mandatario/legale rappresentante del mandatario in caso di raggruppamento temporaneo già costituito;</w:t>
      </w:r>
    </w:p>
    <w:p w:rsidR="00D55445" w:rsidRDefault="00D55445" w:rsidP="00B62BE6">
      <w:pPr>
        <w:pStyle w:val="Paragrafoelenco"/>
        <w:numPr>
          <w:ilvl w:val="0"/>
          <w:numId w:val="7"/>
        </w:num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F95CAA" w:rsidRPr="00B62BE6" w:rsidRDefault="00F95CAA" w:rsidP="00F95CAA">
      <w:pPr>
        <w:pStyle w:val="Paragrafoelenco"/>
        <w:autoSpaceDE w:val="0"/>
        <w:jc w:val="both"/>
        <w:rPr>
          <w:rFonts w:ascii="Calibri" w:hAnsi="Calibri" w:cs="Arial"/>
          <w:sz w:val="20"/>
          <w:szCs w:val="20"/>
        </w:rPr>
      </w:pPr>
    </w:p>
    <w:p w:rsidR="00D55445" w:rsidRPr="00B62BE6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D55445" w:rsidRDefault="00D55445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  <w:r w:rsidRPr="00B62BE6">
        <w:rPr>
          <w:rFonts w:ascii="Calibri" w:hAnsi="Calibri" w:cs="Arial"/>
          <w:sz w:val="20"/>
          <w:szCs w:val="20"/>
        </w:rPr>
        <w:t>Ove previsto, la dichiarazione si rende esercitando le opzioni previste tagliando le parti che non corrispondono alla situazione del concorrente dichiarante e compilando l’ipotesi che ricorre.</w:t>
      </w:r>
    </w:p>
    <w:p w:rsidR="00F95CAA" w:rsidRPr="00B62BE6" w:rsidRDefault="00F95CAA" w:rsidP="00B62BE6">
      <w:pPr>
        <w:autoSpaceDE w:val="0"/>
        <w:jc w:val="both"/>
        <w:rPr>
          <w:rFonts w:ascii="Calibri" w:hAnsi="Calibri" w:cs="Arial"/>
          <w:sz w:val="20"/>
          <w:szCs w:val="20"/>
        </w:rPr>
      </w:pPr>
    </w:p>
    <w:p w:rsidR="00D55445" w:rsidRPr="00721E5B" w:rsidRDefault="004836A9" w:rsidP="0081640C">
      <w:pPr>
        <w:autoSpaceDE w:val="0"/>
        <w:jc w:val="both"/>
        <w:rPr>
          <w:rFonts w:ascii="Calibri" w:hAnsi="Calibri" w:cs="Arial"/>
          <w:b/>
          <w:u w:val="single"/>
        </w:rPr>
      </w:pPr>
      <w:r w:rsidRPr="00721E5B">
        <w:rPr>
          <w:rFonts w:ascii="Calibri" w:hAnsi="Calibri" w:cs="Arial"/>
          <w:b/>
          <w:u w:val="single"/>
        </w:rPr>
        <w:t>Alla</w:t>
      </w:r>
      <w:r w:rsidR="00D55445" w:rsidRPr="00721E5B">
        <w:rPr>
          <w:rFonts w:ascii="Calibri" w:hAnsi="Calibri" w:cs="Arial"/>
          <w:b/>
          <w:u w:val="single"/>
        </w:rPr>
        <w:t xml:space="preserve"> dichiarazione deve essere allegata copia di un documento d'identità di ciascun sottoscrittore (in corso di validità)</w:t>
      </w:r>
      <w:r w:rsidR="00F95CAA" w:rsidRPr="00721E5B">
        <w:rPr>
          <w:rFonts w:ascii="Calibri" w:hAnsi="Calibri" w:cs="Arial"/>
          <w:b/>
          <w:u w:val="single"/>
        </w:rPr>
        <w:t xml:space="preserve"> e la documentazione attestante l’avvenuto assolvimento dell’imposta di bollo</w:t>
      </w:r>
      <w:r w:rsidR="00D55445" w:rsidRPr="00721E5B">
        <w:rPr>
          <w:rFonts w:ascii="Calibri" w:hAnsi="Calibri" w:cs="Arial"/>
          <w:b/>
          <w:u w:val="single"/>
        </w:rPr>
        <w:t>.</w:t>
      </w:r>
    </w:p>
    <w:p w:rsidR="00F95CAA" w:rsidRDefault="00F95CAA" w:rsidP="0081640C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</w:p>
    <w:p w:rsidR="00F95CAA" w:rsidRPr="0081640C" w:rsidRDefault="00F95CAA" w:rsidP="0081640C">
      <w:pPr>
        <w:autoSpaceDE w:val="0"/>
        <w:jc w:val="both"/>
        <w:rPr>
          <w:rFonts w:ascii="Calibri" w:hAnsi="Calibri" w:cs="Arial"/>
          <w:sz w:val="20"/>
          <w:szCs w:val="20"/>
          <w:u w:val="single"/>
        </w:rPr>
      </w:pPr>
    </w:p>
    <w:sectPr w:rsidR="00F95CAA" w:rsidRPr="0081640C" w:rsidSect="008566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36" w:rsidRDefault="00147636">
      <w:r>
        <w:separator/>
      </w:r>
    </w:p>
  </w:endnote>
  <w:endnote w:type="continuationSeparator" w:id="0">
    <w:p w:rsidR="00147636" w:rsidRDefault="0014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45" w:rsidRDefault="00684112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FD310E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:rsidR="00D55445" w:rsidRDefault="005F09C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D55445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B4C71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FD31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25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" stroked="f">
              <v:fill opacity="0"/>
              <v:textbox inset="0,0,0,0">
                <w:txbxContent>
                  <w:p w:rsidR="00D55445" w:rsidRDefault="005F09CF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D55445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4B4C71">
                      <w:rPr>
                        <w:rStyle w:val="Numeropagina"/>
                        <w:noProof/>
                      </w:rPr>
                      <w:t>1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36" w:rsidRDefault="00147636">
      <w:r>
        <w:separator/>
      </w:r>
    </w:p>
  </w:footnote>
  <w:footnote w:type="continuationSeparator" w:id="0">
    <w:p w:rsidR="00147636" w:rsidRDefault="00147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808" w:rsidRDefault="00AF28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3AC014C6"/>
    <w:multiLevelType w:val="hybridMultilevel"/>
    <w:tmpl w:val="46D4C1E4"/>
    <w:lvl w:ilvl="0" w:tplc="00000002">
      <w:start w:val="1"/>
      <w:numFmt w:val="bullet"/>
      <w:lvlText w:val=""/>
      <w:lvlJc w:val="left"/>
      <w:pPr>
        <w:ind w:left="1440" w:hanging="360"/>
      </w:pPr>
      <w:rPr>
        <w:rFonts w:ascii="Wingdings" w:hAnsi="Wingdings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D3170D"/>
    <w:multiLevelType w:val="hybridMultilevel"/>
    <w:tmpl w:val="150A7DA4"/>
    <w:lvl w:ilvl="0" w:tplc="62E8BDF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A064F"/>
    <w:multiLevelType w:val="hybridMultilevel"/>
    <w:tmpl w:val="78445CF8"/>
    <w:lvl w:ilvl="0" w:tplc="7A30F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91"/>
    <w:rsid w:val="000149BB"/>
    <w:rsid w:val="00092CD3"/>
    <w:rsid w:val="00094696"/>
    <w:rsid w:val="000D2A74"/>
    <w:rsid w:val="00126F79"/>
    <w:rsid w:val="00136FBB"/>
    <w:rsid w:val="00144F84"/>
    <w:rsid w:val="00147636"/>
    <w:rsid w:val="001507A8"/>
    <w:rsid w:val="001611B8"/>
    <w:rsid w:val="0017071C"/>
    <w:rsid w:val="00196B01"/>
    <w:rsid w:val="002007FE"/>
    <w:rsid w:val="0021012E"/>
    <w:rsid w:val="002673A9"/>
    <w:rsid w:val="00291059"/>
    <w:rsid w:val="00291B43"/>
    <w:rsid w:val="00292F71"/>
    <w:rsid w:val="002C473B"/>
    <w:rsid w:val="002E3C42"/>
    <w:rsid w:val="002E3F7E"/>
    <w:rsid w:val="002F0DC1"/>
    <w:rsid w:val="00327981"/>
    <w:rsid w:val="00341D62"/>
    <w:rsid w:val="003439EA"/>
    <w:rsid w:val="00351334"/>
    <w:rsid w:val="00360FBB"/>
    <w:rsid w:val="00366C03"/>
    <w:rsid w:val="003A75E0"/>
    <w:rsid w:val="003B58EF"/>
    <w:rsid w:val="003F3431"/>
    <w:rsid w:val="0045692C"/>
    <w:rsid w:val="00460D6F"/>
    <w:rsid w:val="00472124"/>
    <w:rsid w:val="004836A9"/>
    <w:rsid w:val="004911E3"/>
    <w:rsid w:val="00492B6B"/>
    <w:rsid w:val="00492F1E"/>
    <w:rsid w:val="004B4C71"/>
    <w:rsid w:val="004C201A"/>
    <w:rsid w:val="004D11F5"/>
    <w:rsid w:val="005012EF"/>
    <w:rsid w:val="0051091C"/>
    <w:rsid w:val="00566835"/>
    <w:rsid w:val="00597F64"/>
    <w:rsid w:val="005B0324"/>
    <w:rsid w:val="005E04DF"/>
    <w:rsid w:val="005E1372"/>
    <w:rsid w:val="005F09CF"/>
    <w:rsid w:val="005F43EE"/>
    <w:rsid w:val="005F4FD9"/>
    <w:rsid w:val="00602457"/>
    <w:rsid w:val="00615895"/>
    <w:rsid w:val="00620296"/>
    <w:rsid w:val="00631D0A"/>
    <w:rsid w:val="006403A3"/>
    <w:rsid w:val="00642BBA"/>
    <w:rsid w:val="00661641"/>
    <w:rsid w:val="00684112"/>
    <w:rsid w:val="006A0F0C"/>
    <w:rsid w:val="006C60AB"/>
    <w:rsid w:val="0070006A"/>
    <w:rsid w:val="0070306D"/>
    <w:rsid w:val="00721E5B"/>
    <w:rsid w:val="0079680E"/>
    <w:rsid w:val="007B1AC4"/>
    <w:rsid w:val="007D3FE4"/>
    <w:rsid w:val="0081640C"/>
    <w:rsid w:val="008209A4"/>
    <w:rsid w:val="00836E7D"/>
    <w:rsid w:val="00853CDC"/>
    <w:rsid w:val="008566FF"/>
    <w:rsid w:val="008A15B8"/>
    <w:rsid w:val="008C17E1"/>
    <w:rsid w:val="008C21E3"/>
    <w:rsid w:val="009125E0"/>
    <w:rsid w:val="00942BC9"/>
    <w:rsid w:val="00951B91"/>
    <w:rsid w:val="0095208C"/>
    <w:rsid w:val="00982E88"/>
    <w:rsid w:val="009863FA"/>
    <w:rsid w:val="009963DB"/>
    <w:rsid w:val="009D7071"/>
    <w:rsid w:val="009E2DF3"/>
    <w:rsid w:val="009F4FF1"/>
    <w:rsid w:val="00A067C3"/>
    <w:rsid w:val="00A17691"/>
    <w:rsid w:val="00A3762C"/>
    <w:rsid w:val="00A822A8"/>
    <w:rsid w:val="00AB0BB3"/>
    <w:rsid w:val="00AC20CF"/>
    <w:rsid w:val="00AF252A"/>
    <w:rsid w:val="00AF2808"/>
    <w:rsid w:val="00B074C0"/>
    <w:rsid w:val="00B122B2"/>
    <w:rsid w:val="00B252D3"/>
    <w:rsid w:val="00B34016"/>
    <w:rsid w:val="00B54052"/>
    <w:rsid w:val="00B62BE6"/>
    <w:rsid w:val="00B64DDF"/>
    <w:rsid w:val="00B74DF1"/>
    <w:rsid w:val="00B74FF4"/>
    <w:rsid w:val="00B83D2D"/>
    <w:rsid w:val="00B96F53"/>
    <w:rsid w:val="00BC07F2"/>
    <w:rsid w:val="00BD782A"/>
    <w:rsid w:val="00BF61CA"/>
    <w:rsid w:val="00C017C3"/>
    <w:rsid w:val="00C27A5C"/>
    <w:rsid w:val="00C503D1"/>
    <w:rsid w:val="00C760EB"/>
    <w:rsid w:val="00C96FC2"/>
    <w:rsid w:val="00CC64EE"/>
    <w:rsid w:val="00CE2CE8"/>
    <w:rsid w:val="00CF5B55"/>
    <w:rsid w:val="00D32F05"/>
    <w:rsid w:val="00D41CEB"/>
    <w:rsid w:val="00D45517"/>
    <w:rsid w:val="00D55445"/>
    <w:rsid w:val="00D72C8A"/>
    <w:rsid w:val="00D83614"/>
    <w:rsid w:val="00D93C48"/>
    <w:rsid w:val="00DB35BD"/>
    <w:rsid w:val="00DC0D9C"/>
    <w:rsid w:val="00DD36DF"/>
    <w:rsid w:val="00E13AE1"/>
    <w:rsid w:val="00E37C79"/>
    <w:rsid w:val="00E91D0F"/>
    <w:rsid w:val="00E96E61"/>
    <w:rsid w:val="00EB229D"/>
    <w:rsid w:val="00EF363D"/>
    <w:rsid w:val="00F042CF"/>
    <w:rsid w:val="00F52759"/>
    <w:rsid w:val="00F64F4F"/>
    <w:rsid w:val="00F82687"/>
    <w:rsid w:val="00F95CAA"/>
    <w:rsid w:val="00FC1659"/>
    <w:rsid w:val="00FE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68AB81E-5DE1-442B-994B-06DEA11E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071C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8566FF"/>
    <w:rPr>
      <w:rFonts w:ascii="Courier New" w:hAnsi="Courier New"/>
    </w:rPr>
  </w:style>
  <w:style w:type="character" w:customStyle="1" w:styleId="WW8Num1z2">
    <w:name w:val="WW8Num1z2"/>
    <w:uiPriority w:val="99"/>
    <w:rsid w:val="008566FF"/>
    <w:rPr>
      <w:rFonts w:ascii="Wingdings" w:hAnsi="Wingdings"/>
    </w:rPr>
  </w:style>
  <w:style w:type="character" w:customStyle="1" w:styleId="WW8Num1z3">
    <w:name w:val="WW8Num1z3"/>
    <w:uiPriority w:val="99"/>
    <w:rsid w:val="008566FF"/>
    <w:rPr>
      <w:rFonts w:ascii="Symbol" w:hAnsi="Symbol"/>
    </w:rPr>
  </w:style>
  <w:style w:type="character" w:customStyle="1" w:styleId="WW8Num2z0">
    <w:name w:val="WW8Num2z0"/>
    <w:uiPriority w:val="99"/>
    <w:rsid w:val="008566FF"/>
    <w:rPr>
      <w:rFonts w:ascii="Wingdings" w:hAnsi="Wingdings"/>
    </w:rPr>
  </w:style>
  <w:style w:type="character" w:customStyle="1" w:styleId="WW8Num2z1">
    <w:name w:val="WW8Num2z1"/>
    <w:uiPriority w:val="99"/>
    <w:rsid w:val="008566FF"/>
    <w:rPr>
      <w:rFonts w:ascii="Courier New" w:hAnsi="Courier New"/>
    </w:rPr>
  </w:style>
  <w:style w:type="character" w:customStyle="1" w:styleId="WW8Num2z2">
    <w:name w:val="WW8Num2z2"/>
    <w:uiPriority w:val="99"/>
    <w:rsid w:val="008566FF"/>
    <w:rPr>
      <w:rFonts w:ascii="Wingdings" w:hAnsi="Wingdings"/>
    </w:rPr>
  </w:style>
  <w:style w:type="character" w:customStyle="1" w:styleId="WW8Num2z3">
    <w:name w:val="WW8Num2z3"/>
    <w:uiPriority w:val="99"/>
    <w:rsid w:val="008566FF"/>
    <w:rPr>
      <w:rFonts w:ascii="Symbol" w:hAnsi="Symbol"/>
    </w:rPr>
  </w:style>
  <w:style w:type="character" w:customStyle="1" w:styleId="WW8Num4z0">
    <w:name w:val="WW8Num4z0"/>
    <w:uiPriority w:val="99"/>
    <w:rsid w:val="008566FF"/>
    <w:rPr>
      <w:rFonts w:ascii="Wingdings" w:hAnsi="Wingdings"/>
      <w:sz w:val="16"/>
    </w:rPr>
  </w:style>
  <w:style w:type="character" w:customStyle="1" w:styleId="Carpredefinitoparagrafo1">
    <w:name w:val="Car. predefinito paragrafo1"/>
    <w:uiPriority w:val="99"/>
    <w:rsid w:val="008566FF"/>
  </w:style>
  <w:style w:type="character" w:styleId="Numeropagina">
    <w:name w:val="page number"/>
    <w:basedOn w:val="Carpredefinitoparagrafo1"/>
    <w:uiPriority w:val="99"/>
    <w:rsid w:val="008566FF"/>
    <w:rPr>
      <w:rFonts w:cs="Times New Roman"/>
    </w:rPr>
  </w:style>
  <w:style w:type="character" w:styleId="Collegamentoipertestuale">
    <w:name w:val="Hyperlink"/>
    <w:basedOn w:val="Carpredefinitoparagrafo1"/>
    <w:uiPriority w:val="99"/>
    <w:rsid w:val="008566FF"/>
    <w:rPr>
      <w:rFonts w:cs="Times New Roman"/>
      <w:color w:val="0000FF"/>
      <w:u w:val="single"/>
    </w:rPr>
  </w:style>
  <w:style w:type="character" w:styleId="Enfasigrassetto">
    <w:name w:val="Strong"/>
    <w:basedOn w:val="Carpredefinitoparagrafo1"/>
    <w:uiPriority w:val="99"/>
    <w:qFormat/>
    <w:rsid w:val="008566FF"/>
    <w:rPr>
      <w:rFonts w:cs="Times New Roman"/>
      <w:b/>
      <w:bCs/>
    </w:rPr>
  </w:style>
  <w:style w:type="character" w:customStyle="1" w:styleId="Caratteredinumerazione">
    <w:name w:val="Carattere di numerazione"/>
    <w:uiPriority w:val="99"/>
    <w:rsid w:val="008566FF"/>
  </w:style>
  <w:style w:type="paragraph" w:customStyle="1" w:styleId="Intestazione1">
    <w:name w:val="Intestazione1"/>
    <w:basedOn w:val="Normale"/>
    <w:next w:val="Corpotesto"/>
    <w:uiPriority w:val="99"/>
    <w:rsid w:val="008566F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8566F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8566FF"/>
    <w:rPr>
      <w:rFonts w:cs="Mangal"/>
    </w:rPr>
  </w:style>
  <w:style w:type="paragraph" w:customStyle="1" w:styleId="Didascalia1">
    <w:name w:val="Didascalia1"/>
    <w:basedOn w:val="Normale"/>
    <w:uiPriority w:val="99"/>
    <w:rsid w:val="008566FF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566FF"/>
    <w:pPr>
      <w:suppressLineNumbers/>
    </w:pPr>
    <w:rPr>
      <w:rFonts w:cs="Mangal"/>
    </w:rPr>
  </w:style>
  <w:style w:type="paragraph" w:customStyle="1" w:styleId="provvr0">
    <w:name w:val="provv_r0"/>
    <w:basedOn w:val="Normale"/>
    <w:uiPriority w:val="99"/>
    <w:rsid w:val="008566FF"/>
    <w:pPr>
      <w:spacing w:before="280" w:after="280"/>
      <w:jc w:val="both"/>
    </w:pPr>
  </w:style>
  <w:style w:type="paragraph" w:customStyle="1" w:styleId="provvr1">
    <w:name w:val="provv_r1"/>
    <w:basedOn w:val="Normale"/>
    <w:uiPriority w:val="99"/>
    <w:rsid w:val="008566FF"/>
    <w:pPr>
      <w:spacing w:before="280" w:after="280"/>
      <w:ind w:firstLine="400"/>
      <w:jc w:val="both"/>
    </w:pPr>
  </w:style>
  <w:style w:type="paragraph" w:styleId="NormaleWeb">
    <w:name w:val="Normal (Web)"/>
    <w:basedOn w:val="Normale"/>
    <w:uiPriority w:val="99"/>
    <w:rsid w:val="008566FF"/>
    <w:pPr>
      <w:spacing w:before="280" w:after="280"/>
    </w:pPr>
  </w:style>
  <w:style w:type="paragraph" w:customStyle="1" w:styleId="Default">
    <w:name w:val="Default"/>
    <w:uiPriority w:val="99"/>
    <w:rsid w:val="008566F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566F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customStyle="1" w:styleId="Intest1">
    <w:name w:val="Intest. 1"/>
    <w:basedOn w:val="Normale"/>
    <w:uiPriority w:val="99"/>
    <w:rsid w:val="008566FF"/>
    <w:pPr>
      <w:overflowPunct w:val="0"/>
      <w:autoSpaceDE w:val="0"/>
      <w:spacing w:before="280" w:after="140"/>
      <w:textAlignment w:val="baseline"/>
    </w:pPr>
    <w:rPr>
      <w:rFonts w:ascii="Arial Black" w:hAnsi="Arial Black" w:cs="Arial Black"/>
      <w:color w:val="000000"/>
      <w:sz w:val="28"/>
      <w:szCs w:val="28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8566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52759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566F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8566FF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8566FF"/>
  </w:style>
  <w:style w:type="paragraph" w:styleId="Intestazione">
    <w:name w:val="header"/>
    <w:basedOn w:val="Normale"/>
    <w:link w:val="IntestazioneCarattere"/>
    <w:uiPriority w:val="99"/>
    <w:rsid w:val="008566FF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F52759"/>
    <w:rPr>
      <w:rFonts w:cs="Times New Roman"/>
      <w:sz w:val="24"/>
      <w:szCs w:val="24"/>
      <w:lang w:eastAsia="ar-SA" w:bidi="ar-SA"/>
    </w:rPr>
  </w:style>
  <w:style w:type="paragraph" w:styleId="Paragrafoelenco">
    <w:name w:val="List Paragraph"/>
    <w:basedOn w:val="Normale"/>
    <w:uiPriority w:val="99"/>
    <w:qFormat/>
    <w:rsid w:val="005F43EE"/>
    <w:pPr>
      <w:ind w:left="720"/>
      <w:contextualSpacing/>
    </w:pPr>
  </w:style>
  <w:style w:type="table" w:styleId="Grigliatabella">
    <w:name w:val="Table Grid"/>
    <w:basedOn w:val="Tabellanormale"/>
    <w:uiPriority w:val="99"/>
    <w:rsid w:val="00631D0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1719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– DICHIARAZIONE UNICA</vt:lpstr>
    </vt:vector>
  </TitlesOfParts>
  <Company>Azienda Ospedaliera Brotzu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– DICHIARAZIONE UNICA</dc:title>
  <dc:creator>user</dc:creator>
  <cp:lastModifiedBy>Franco Filia</cp:lastModifiedBy>
  <cp:revision>11</cp:revision>
  <cp:lastPrinted>2019-03-18T11:41:00Z</cp:lastPrinted>
  <dcterms:created xsi:type="dcterms:W3CDTF">2021-05-24T07:52:00Z</dcterms:created>
  <dcterms:modified xsi:type="dcterms:W3CDTF">2022-06-27T14:24:00Z</dcterms:modified>
</cp:coreProperties>
</file>